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4A8A7B54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536023">
        <w:rPr>
          <w:rFonts w:ascii="Verdana" w:eastAsia="Verdana" w:hAnsi="Verdana"/>
          <w:b/>
          <w:sz w:val="18"/>
          <w:szCs w:val="18"/>
        </w:rPr>
        <w:t xml:space="preserve"> cz.1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2E5B61F4" w:rsidR="00FF237D" w:rsidRPr="004B4087" w:rsidRDefault="00542169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542169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 w miejscowości Rasy, gm. Drużbice GPS (51.4235736, 19.3767052)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  <w:r w:rsidR="003B5159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</w:p>
    <w:p w14:paraId="21DB8096" w14:textId="2BE130FF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rozłącznika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</w:t>
      </w:r>
      <w:r w:rsidR="00542169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8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96C67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</w:t>
      </w:r>
      <w:r w:rsidR="00542169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031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rozłącznik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18A4ABC1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1A1FBF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1A1FBF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55253E21" w14:textId="6EE04C86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bookmarkStart w:id="3" w:name="_Hlk216424762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Stoki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1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8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-0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215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6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10CD6995" w14:textId="69B3147B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Stoki 2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8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-0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452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 63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kVA,</w:t>
      </w:r>
    </w:p>
    <w:p w14:paraId="33583AB1" w14:textId="5E0F356F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4" w:name="_Hlk215642724"/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Katarzynka 2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8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-0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035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6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kVA,</w:t>
      </w:r>
      <w:bookmarkEnd w:id="4"/>
    </w:p>
    <w:p w14:paraId="6F25F7A5" w14:textId="12C18B76" w:rsidR="006815AE" w:rsidRDefault="006815AE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Katarzynka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8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141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40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4C6D6933" w14:textId="02C99713" w:rsidR="001A1FBF" w:rsidRPr="004B4087" w:rsidRDefault="001A1FB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Kazimierzów 2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8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1189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100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EE7DAB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  <w:bookmarkEnd w:id="3"/>
      <w:r w:rsidR="003B5159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lastRenderedPageBreak/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lastRenderedPageBreak/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78C04" w14:textId="77777777" w:rsidR="00321D56" w:rsidRDefault="00321D56">
      <w:r>
        <w:separator/>
      </w:r>
    </w:p>
  </w:endnote>
  <w:endnote w:type="continuationSeparator" w:id="0">
    <w:p w14:paraId="5E7DA916" w14:textId="77777777" w:rsidR="00321D56" w:rsidRDefault="0032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EB59" w14:textId="77777777" w:rsidR="00FC4359" w:rsidRDefault="00FC43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D956" w14:textId="77777777" w:rsidR="00FC4359" w:rsidRDefault="00FC43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8AC3F" w14:textId="77777777" w:rsidR="00321D56" w:rsidRDefault="00321D56">
      <w:r>
        <w:separator/>
      </w:r>
    </w:p>
  </w:footnote>
  <w:footnote w:type="continuationSeparator" w:id="0">
    <w:p w14:paraId="705B08E2" w14:textId="77777777" w:rsidR="00321D56" w:rsidRDefault="00321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EA86D" w14:textId="77777777" w:rsidR="00FC4359" w:rsidRDefault="00FC43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4C38ABB5" w:rsidR="006E5BE4" w:rsidRPr="006B2C28" w:rsidRDefault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536023">
            <w:rPr>
              <w:rFonts w:asciiTheme="majorHAnsi" w:hAnsiTheme="majorHAnsi"/>
              <w:color w:val="000000" w:themeColor="text1"/>
              <w:sz w:val="14"/>
              <w:szCs w:val="18"/>
            </w:rPr>
            <w:t>00088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53602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08E51" w14:textId="77777777" w:rsidR="00FC4359" w:rsidRDefault="00FC43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1E7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C49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4E1C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D56"/>
    <w:rsid w:val="00321F56"/>
    <w:rsid w:val="003224EC"/>
    <w:rsid w:val="00323072"/>
    <w:rsid w:val="003234A7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5159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6023"/>
    <w:rsid w:val="00537EA9"/>
    <w:rsid w:val="005409B0"/>
    <w:rsid w:val="00540E8E"/>
    <w:rsid w:val="00541147"/>
    <w:rsid w:val="00542169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1A75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5E11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0E4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D7DD0"/>
    <w:rsid w:val="00BE08BD"/>
    <w:rsid w:val="00BE0F0C"/>
    <w:rsid w:val="00BE26E3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21C4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7699C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359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cz.1.docx</dmsv2BaseFileName>
    <dmsv2BaseDisplayName xmlns="http://schemas.microsoft.com/sharepoint/v3">Załącznik nr 1.3  do SWZ cz.1</dmsv2BaseDisplayName>
    <dmsv2SWPP2ObjectNumber xmlns="http://schemas.microsoft.com/sharepoint/v3">POST/DYS/OLD/GZ/00088/2026                        </dmsv2SWPP2ObjectNumber>
    <dmsv2SWPP2SumMD5 xmlns="http://schemas.microsoft.com/sharepoint/v3">dc355fc85d7fb29487fde30f52a8447c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24126541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JEUP5JKVCYQC-1092029480-1185</_dlc_DocId>
    <_dlc_DocIdUrl xmlns="a19cb1c7-c5c7-46d4-85ae-d83685407bba">
      <Url>https://swpp2.dms.gkpge.pl/sites/41/_layouts/15/DocIdRedir.aspx?ID=JEUP5JKVCYQC-1092029480-1185</Url>
      <Description>JEUP5JKVCYQC-1092029480-1185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B5ED7-3BA6-42D6-8F8B-FAE50C9658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515127F2-C4C7-489C-BE95-C3444E3E0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C44116-6B8D-48ED-8B8C-3E8ADFD68EE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C98D1B1-0EAD-4D50-B30B-E9FF33544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1393</Words>
  <Characters>9981</Characters>
  <Application>Microsoft Office Word</Application>
  <DocSecurity>0</DocSecurity>
  <Lines>83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22</cp:revision>
  <cp:lastPrinted>2011-10-20T15:55:00Z</cp:lastPrinted>
  <dcterms:created xsi:type="dcterms:W3CDTF">2025-03-03T08:26:00Z</dcterms:created>
  <dcterms:modified xsi:type="dcterms:W3CDTF">2026-01-15T08:34:00Z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5bd4b879-5534-48e5-83b2-d8951e1ee3b0</vt:lpwstr>
  </property>
</Properties>
</file>